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4DD461CF" w14:textId="77777777" w:rsidR="00145955" w:rsidRPr="00945E70" w:rsidRDefault="00145955" w:rsidP="00145955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wykonawców wspólnie ubiegających się o udzielenie zamówienia </w:t>
      </w:r>
    </w:p>
    <w:p w14:paraId="67B9330A" w14:textId="77777777" w:rsidR="00145955" w:rsidRDefault="00145955" w:rsidP="0014595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117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ust. </w:t>
      </w:r>
      <w:r>
        <w:rPr>
          <w:rFonts w:asciiTheme="minorHAnsi" w:hAnsiTheme="minorHAnsi" w:cstheme="minorHAnsi"/>
          <w:b/>
          <w:sz w:val="22"/>
          <w:szCs w:val="24"/>
        </w:rPr>
        <w:t>4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</w:t>
      </w:r>
    </w:p>
    <w:p w14:paraId="46E7F59A" w14:textId="77777777" w:rsidR="00145955" w:rsidRDefault="00145955" w:rsidP="0014595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4BC5EF29" w14:textId="77777777" w:rsidR="00145955" w:rsidRPr="00CF7A0E" w:rsidRDefault="00145955" w:rsidP="0014595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0374C60C" w14:textId="77777777" w:rsidR="00145955" w:rsidRDefault="00145955" w:rsidP="00145955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7D35271" w14:textId="77777777" w:rsidR="00F8255F" w:rsidRPr="00CF7A0E" w:rsidRDefault="00F8255F" w:rsidP="00145955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38C9C25" w14:textId="647D564E" w:rsidR="004C7463" w:rsidRPr="004C7463" w:rsidRDefault="00FD2651" w:rsidP="004C7463">
      <w:pPr>
        <w:spacing w:after="19"/>
        <w:jc w:val="center"/>
        <w:rPr>
          <w:rFonts w:ascii="Calibri" w:eastAsia="Calibri" w:hAnsi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32"/>
          <w:szCs w:val="32"/>
          <w:lang w:eastAsia="en-US"/>
        </w:rPr>
        <w:t>„</w:t>
      </w:r>
      <w:bookmarkStart w:id="0" w:name="_Hlk158185237"/>
      <w:r w:rsidR="004C7463" w:rsidRPr="004C7463">
        <w:rPr>
          <w:rFonts w:ascii="Calibri" w:eastAsia="Calibri" w:hAnsi="Calibri"/>
          <w:b/>
          <w:bCs/>
          <w:sz w:val="28"/>
          <w:szCs w:val="28"/>
          <w:lang w:eastAsia="en-US"/>
        </w:rPr>
        <w:t>Budowa dwutorowego torowiska tramwajowego wzdłuż ul. Solskiego od ronda Kujawskiego do pętli Bielicka wraz z pętlą Bielicka”</w:t>
      </w:r>
    </w:p>
    <w:bookmarkEnd w:id="0"/>
    <w:p w14:paraId="3ACA7BE4" w14:textId="3764CD1F" w:rsidR="00E7088C" w:rsidRPr="00217A74" w:rsidRDefault="00E7088C" w:rsidP="00FD2651">
      <w:pPr>
        <w:spacing w:before="60" w:after="60" w:line="276" w:lineRule="auto"/>
        <w:jc w:val="center"/>
        <w:rPr>
          <w:rFonts w:ascii="Calibri" w:hAnsi="Calibri"/>
          <w:b/>
          <w:bCs/>
          <w:spacing w:val="-4"/>
          <w:sz w:val="22"/>
          <w:szCs w:val="22"/>
        </w:rPr>
      </w:pPr>
    </w:p>
    <w:p w14:paraId="02D667E9" w14:textId="77777777" w:rsidR="00145955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</w:r>
      <w:r w:rsidR="00145955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ABDF73C" w14:textId="640DD242" w:rsidR="00E73ADE" w:rsidRDefault="00E73ADE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737FCE" w14:textId="2CBFB2F5" w:rsidR="00E7088C" w:rsidRPr="00C43827" w:rsidRDefault="00E7088C" w:rsidP="00C4382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D4B67"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…………………………………………. (nazwa i adres Wykonawcy) zrealizuje następujące  </w:t>
      </w:r>
      <w:r w:rsidR="004C7463">
        <w:rPr>
          <w:rFonts w:asciiTheme="minorHAnsi" w:hAnsiTheme="minorHAnsi" w:cstheme="minorHAnsi"/>
          <w:sz w:val="22"/>
          <w:szCs w:val="22"/>
        </w:rPr>
        <w:t>roboty</w:t>
      </w:r>
      <w:r w:rsidR="00F94B5C">
        <w:rPr>
          <w:rFonts w:asciiTheme="minorHAnsi" w:hAnsiTheme="minorHAnsi" w:cstheme="minorHAnsi"/>
          <w:sz w:val="22"/>
          <w:szCs w:val="22"/>
        </w:rPr>
        <w:t xml:space="preserve"> budowlane</w:t>
      </w:r>
      <w:r w:rsidR="00302708">
        <w:rPr>
          <w:rFonts w:asciiTheme="minorHAnsi" w:hAnsiTheme="minorHAnsi" w:cstheme="minorHAnsi"/>
          <w:sz w:val="22"/>
          <w:szCs w:val="22"/>
        </w:rPr>
        <w:t>,</w:t>
      </w:r>
      <w:r w:rsidR="00F94B5C">
        <w:rPr>
          <w:rFonts w:asciiTheme="minorHAnsi" w:hAnsiTheme="minorHAnsi" w:cstheme="minorHAnsi"/>
          <w:sz w:val="22"/>
          <w:szCs w:val="22"/>
        </w:rPr>
        <w:t xml:space="preserve"> usług</w:t>
      </w:r>
      <w:r w:rsidR="00302708">
        <w:rPr>
          <w:rFonts w:asciiTheme="minorHAnsi" w:hAnsiTheme="minorHAnsi" w:cstheme="minorHAnsi"/>
          <w:sz w:val="22"/>
          <w:szCs w:val="22"/>
        </w:rPr>
        <w:t xml:space="preserve"> i dostawy</w:t>
      </w:r>
      <w:r w:rsidR="00DD4B67">
        <w:rPr>
          <w:rFonts w:asciiTheme="minorHAnsi" w:hAnsiTheme="minorHAnsi" w:cstheme="minorHAnsi"/>
          <w:sz w:val="22"/>
          <w:szCs w:val="22"/>
        </w:rPr>
        <w:t>:</w:t>
      </w:r>
      <w:r w:rsidR="00C43827">
        <w:rPr>
          <w:rFonts w:asciiTheme="minorHAnsi" w:hAnsiTheme="minorHAnsi" w:cstheme="minorHAnsi"/>
          <w:sz w:val="22"/>
          <w:szCs w:val="22"/>
        </w:rPr>
        <w:t xml:space="preserve"> </w:t>
      </w:r>
      <w:r w:rsidRPr="00C43827">
        <w:rPr>
          <w:rFonts w:asciiTheme="minorHAnsi" w:hAnsiTheme="minorHAnsi" w:cstheme="minorHAnsi"/>
          <w:sz w:val="22"/>
          <w:szCs w:val="22"/>
        </w:rPr>
        <w:t>…………………………</w:t>
      </w:r>
      <w:r w:rsidR="00C43827">
        <w:rPr>
          <w:rFonts w:asciiTheme="minorHAnsi" w:hAnsiTheme="minorHAnsi" w:cstheme="minorHAnsi"/>
          <w:sz w:val="22"/>
          <w:szCs w:val="22"/>
        </w:rPr>
        <w:t>………………………………….</w:t>
      </w:r>
      <w:r w:rsidRPr="00C43827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BEC2964" w14:textId="758878F5" w:rsidR="00E7088C" w:rsidRPr="00C43827" w:rsidRDefault="00E7088C" w:rsidP="00C4382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>Wykonawca …………………………</w:t>
      </w:r>
      <w:r w:rsidR="0001449A">
        <w:rPr>
          <w:rFonts w:asciiTheme="minorHAnsi" w:hAnsiTheme="minorHAnsi" w:cstheme="minorHAnsi"/>
          <w:sz w:val="22"/>
          <w:szCs w:val="22"/>
        </w:rPr>
        <w:t>…</w:t>
      </w:r>
      <w:r w:rsidRPr="001E30C0">
        <w:rPr>
          <w:rFonts w:asciiTheme="minorHAnsi" w:hAnsiTheme="minorHAnsi" w:cstheme="minorHAnsi"/>
          <w:sz w:val="22"/>
          <w:szCs w:val="22"/>
        </w:rPr>
        <w:t>……………. (nazwa i adres Wyko</w:t>
      </w:r>
      <w:r>
        <w:rPr>
          <w:rFonts w:asciiTheme="minorHAnsi" w:hAnsiTheme="minorHAnsi" w:cstheme="minorHAnsi"/>
          <w:sz w:val="22"/>
          <w:szCs w:val="22"/>
        </w:rPr>
        <w:t xml:space="preserve">nawcy) zrealizuje następujące  </w:t>
      </w:r>
      <w:r w:rsidR="004C7463">
        <w:rPr>
          <w:rFonts w:asciiTheme="minorHAnsi" w:hAnsiTheme="minorHAnsi" w:cstheme="minorHAnsi"/>
          <w:sz w:val="22"/>
          <w:szCs w:val="22"/>
        </w:rPr>
        <w:t>roboty</w:t>
      </w:r>
      <w:r w:rsidR="00F94B5C">
        <w:rPr>
          <w:rFonts w:asciiTheme="minorHAnsi" w:hAnsiTheme="minorHAnsi" w:cstheme="minorHAnsi"/>
          <w:sz w:val="22"/>
          <w:szCs w:val="22"/>
        </w:rPr>
        <w:t xml:space="preserve"> budowlane</w:t>
      </w:r>
      <w:r w:rsidR="00302708">
        <w:rPr>
          <w:rFonts w:asciiTheme="minorHAnsi" w:hAnsiTheme="minorHAnsi" w:cstheme="minorHAnsi"/>
          <w:sz w:val="22"/>
          <w:szCs w:val="22"/>
        </w:rPr>
        <w:t>,</w:t>
      </w:r>
      <w:r w:rsidR="00F94B5C">
        <w:rPr>
          <w:rFonts w:asciiTheme="minorHAnsi" w:hAnsiTheme="minorHAnsi" w:cstheme="minorHAnsi"/>
          <w:sz w:val="22"/>
          <w:szCs w:val="22"/>
        </w:rPr>
        <w:t xml:space="preserve"> usługi</w:t>
      </w:r>
      <w:r w:rsidR="00302708">
        <w:rPr>
          <w:rFonts w:asciiTheme="minorHAnsi" w:hAnsiTheme="minorHAnsi" w:cstheme="minorHAnsi"/>
          <w:sz w:val="22"/>
          <w:szCs w:val="22"/>
        </w:rPr>
        <w:t xml:space="preserve"> i dostawy</w:t>
      </w:r>
      <w:r w:rsidR="00DD4B67">
        <w:rPr>
          <w:rFonts w:asciiTheme="minorHAnsi" w:hAnsiTheme="minorHAnsi" w:cstheme="minorHAnsi"/>
          <w:sz w:val="22"/>
          <w:szCs w:val="22"/>
        </w:rPr>
        <w:t>:</w:t>
      </w:r>
      <w:r w:rsidR="00C43827">
        <w:rPr>
          <w:rFonts w:asciiTheme="minorHAnsi" w:hAnsiTheme="minorHAnsi" w:cstheme="minorHAnsi"/>
          <w:sz w:val="22"/>
          <w:szCs w:val="22"/>
        </w:rPr>
        <w:t xml:space="preserve"> </w:t>
      </w:r>
      <w:r w:rsidRPr="00C438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</w:t>
      </w:r>
    </w:p>
    <w:p w14:paraId="54AD3CDA" w14:textId="0F95434C" w:rsidR="004C6762" w:rsidRPr="00C43827" w:rsidRDefault="00E7088C" w:rsidP="00C4382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>Wykonawca ………………………………………. (nazwa i adres Wykonawcy) z</w:t>
      </w:r>
      <w:r>
        <w:rPr>
          <w:rFonts w:asciiTheme="minorHAnsi" w:hAnsiTheme="minorHAnsi" w:cstheme="minorHAnsi"/>
          <w:sz w:val="22"/>
          <w:szCs w:val="22"/>
        </w:rPr>
        <w:t xml:space="preserve">realizuje następujące  </w:t>
      </w:r>
      <w:r w:rsidR="004C7463">
        <w:rPr>
          <w:rFonts w:asciiTheme="minorHAnsi" w:hAnsiTheme="minorHAnsi" w:cstheme="minorHAnsi"/>
          <w:sz w:val="22"/>
          <w:szCs w:val="22"/>
        </w:rPr>
        <w:t>roboty</w:t>
      </w:r>
      <w:r w:rsidR="00F94B5C">
        <w:rPr>
          <w:rFonts w:asciiTheme="minorHAnsi" w:hAnsiTheme="minorHAnsi" w:cstheme="minorHAnsi"/>
          <w:sz w:val="22"/>
          <w:szCs w:val="22"/>
        </w:rPr>
        <w:t xml:space="preserve"> budowlane</w:t>
      </w:r>
      <w:r w:rsidR="00302708">
        <w:rPr>
          <w:rFonts w:asciiTheme="minorHAnsi" w:hAnsiTheme="minorHAnsi" w:cstheme="minorHAnsi"/>
          <w:sz w:val="22"/>
          <w:szCs w:val="22"/>
        </w:rPr>
        <w:t>,</w:t>
      </w:r>
      <w:r w:rsidR="00F94B5C">
        <w:rPr>
          <w:rFonts w:asciiTheme="minorHAnsi" w:hAnsiTheme="minorHAnsi" w:cstheme="minorHAnsi"/>
          <w:sz w:val="22"/>
          <w:szCs w:val="22"/>
        </w:rPr>
        <w:t xml:space="preserve"> usługi</w:t>
      </w:r>
      <w:r w:rsidR="00302708">
        <w:rPr>
          <w:rFonts w:asciiTheme="minorHAnsi" w:hAnsiTheme="minorHAnsi" w:cstheme="minorHAnsi"/>
          <w:sz w:val="22"/>
          <w:szCs w:val="22"/>
        </w:rPr>
        <w:t xml:space="preserve"> i dostawy</w:t>
      </w:r>
      <w:r w:rsidR="00DD4B67">
        <w:rPr>
          <w:rFonts w:asciiTheme="minorHAnsi" w:hAnsiTheme="minorHAnsi" w:cstheme="minorHAnsi"/>
          <w:sz w:val="22"/>
          <w:szCs w:val="22"/>
        </w:rPr>
        <w:t xml:space="preserve">: </w:t>
      </w:r>
      <w:r w:rsidR="001E30C0" w:rsidRPr="00C43827">
        <w:rPr>
          <w:rFonts w:asciiTheme="minorHAnsi" w:hAnsiTheme="minorHAnsi" w:cstheme="minorHAnsi"/>
          <w:sz w:val="22"/>
          <w:szCs w:val="22"/>
        </w:rPr>
        <w:t>……………………</w:t>
      </w:r>
      <w:r w:rsidR="00302708">
        <w:rPr>
          <w:rFonts w:asciiTheme="minorHAnsi" w:hAnsiTheme="minorHAnsi" w:cstheme="minorHAnsi"/>
          <w:sz w:val="22"/>
          <w:szCs w:val="22"/>
        </w:rPr>
        <w:t>…</w:t>
      </w:r>
      <w:r w:rsidR="001E30C0" w:rsidRPr="00C438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784A6AE4" w14:textId="77777777" w:rsidR="00B71F0C" w:rsidRDefault="00B71F0C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05A7B23C" w14:textId="77777777" w:rsidR="00145955" w:rsidRPr="008941D2" w:rsidRDefault="00145955" w:rsidP="00145955">
      <w:pPr>
        <w:jc w:val="both"/>
        <w:rPr>
          <w:rFonts w:asciiTheme="minorHAnsi" w:hAnsiTheme="minorHAnsi" w:cstheme="minorHAnsi"/>
          <w:i/>
          <w:color w:val="FF0000"/>
        </w:rPr>
      </w:pPr>
      <w:r w:rsidRPr="008941D2">
        <w:rPr>
          <w:rFonts w:asciiTheme="minorHAnsi" w:hAnsiTheme="minorHAnsi" w:cstheme="minorHAnsi"/>
          <w:i/>
          <w:color w:val="FF0000"/>
        </w:rPr>
        <w:t xml:space="preserve">Oświadczenie sporządza się pod rygorem nieważności, w </w:t>
      </w:r>
      <w:r>
        <w:rPr>
          <w:rFonts w:asciiTheme="minorHAnsi" w:hAnsiTheme="minorHAnsi" w:cstheme="minorHAnsi"/>
          <w:i/>
          <w:color w:val="FF0000"/>
        </w:rPr>
        <w:t>formie</w:t>
      </w:r>
      <w:r w:rsidRPr="008941D2">
        <w:rPr>
          <w:rFonts w:asciiTheme="minorHAnsi" w:hAnsiTheme="minorHAnsi" w:cstheme="minorHAnsi"/>
          <w:i/>
          <w:color w:val="FF0000"/>
        </w:rPr>
        <w:t xml:space="preserve"> elektronicznej</w:t>
      </w:r>
      <w:r>
        <w:rPr>
          <w:rFonts w:asciiTheme="minorHAnsi" w:hAnsiTheme="minorHAnsi" w:cstheme="minorHAnsi"/>
          <w:i/>
          <w:color w:val="FF0000"/>
        </w:rPr>
        <w:t>, tj. w postaci elektronicznej</w:t>
      </w:r>
      <w:r w:rsidRPr="008941D2">
        <w:rPr>
          <w:rFonts w:asciiTheme="minorHAnsi" w:hAnsiTheme="minorHAnsi" w:cstheme="minorHAnsi"/>
          <w:i/>
          <w:color w:val="FF0000"/>
        </w:rPr>
        <w:t xml:space="preserve"> opatr</w:t>
      </w:r>
      <w:r>
        <w:rPr>
          <w:rFonts w:asciiTheme="minorHAnsi" w:hAnsiTheme="minorHAnsi" w:cstheme="minorHAnsi"/>
          <w:i/>
          <w:color w:val="FF0000"/>
        </w:rPr>
        <w:t>zonej</w:t>
      </w:r>
      <w:r w:rsidRPr="008941D2">
        <w:rPr>
          <w:rFonts w:asciiTheme="minorHAnsi" w:hAnsiTheme="minorHAnsi" w:cstheme="minorHAnsi"/>
          <w:i/>
          <w:color w:val="FF0000"/>
        </w:rPr>
        <w:t xml:space="preserve"> kwalifikowanym podpisem elektronicznym.</w:t>
      </w:r>
    </w:p>
    <w:p w14:paraId="41B29EA6" w14:textId="44DA4C23" w:rsidR="0064369E" w:rsidRDefault="0064369E" w:rsidP="00145955">
      <w:pPr>
        <w:spacing w:after="120"/>
        <w:jc w:val="both"/>
        <w:rPr>
          <w:i/>
        </w:rPr>
      </w:pPr>
    </w:p>
    <w:sectPr w:rsidR="0064369E" w:rsidSect="00743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FC2BE" w14:textId="77777777" w:rsidR="00482827" w:rsidRDefault="00482827">
      <w:r>
        <w:separator/>
      </w:r>
    </w:p>
  </w:endnote>
  <w:endnote w:type="continuationSeparator" w:id="0">
    <w:p w14:paraId="4C49A885" w14:textId="77777777" w:rsidR="00482827" w:rsidRDefault="0048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C073" w14:textId="77777777" w:rsidR="00F9428B" w:rsidRDefault="00F942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4A5E8" w14:textId="77777777" w:rsidR="00F9428B" w:rsidRDefault="00F942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AA31" w14:textId="77777777" w:rsidR="00F9428B" w:rsidRDefault="00F942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1A8BC" w14:textId="77777777" w:rsidR="00482827" w:rsidRDefault="00482827">
      <w:r>
        <w:separator/>
      </w:r>
    </w:p>
  </w:footnote>
  <w:footnote w:type="continuationSeparator" w:id="0">
    <w:p w14:paraId="19E19F9C" w14:textId="77777777" w:rsidR="00482827" w:rsidRDefault="00482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30497" w14:textId="77777777" w:rsidR="00F9428B" w:rsidRDefault="00F942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B655" w14:textId="77777777" w:rsidR="00F9428B" w:rsidRDefault="00F942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6C019490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B40742">
      <w:rPr>
        <w:rFonts w:ascii="Calibri" w:hAnsi="Calibri"/>
        <w:sz w:val="22"/>
        <w:szCs w:val="22"/>
      </w:rPr>
      <w:t>Nr sprawy</w:t>
    </w:r>
    <w:r w:rsidRPr="00B40742">
      <w:rPr>
        <w:rFonts w:ascii="Calibri" w:hAnsi="Calibri"/>
        <w:sz w:val="36"/>
      </w:rPr>
      <w:t xml:space="preserve"> </w:t>
    </w:r>
    <w:r w:rsidR="00C43827" w:rsidRPr="00B40742">
      <w:rPr>
        <w:rFonts w:ascii="Calibri" w:hAnsi="Calibri"/>
        <w:sz w:val="24"/>
        <w:szCs w:val="24"/>
      </w:rPr>
      <w:t>NZ.2531.</w:t>
    </w:r>
    <w:r w:rsidR="004C7463">
      <w:rPr>
        <w:rFonts w:ascii="Calibri" w:hAnsi="Calibri"/>
        <w:sz w:val="24"/>
        <w:szCs w:val="24"/>
      </w:rPr>
      <w:t>38</w:t>
    </w:r>
    <w:r w:rsidR="00C43827" w:rsidRPr="00B40742">
      <w:rPr>
        <w:rFonts w:ascii="Calibri" w:hAnsi="Calibri"/>
        <w:sz w:val="24"/>
        <w:szCs w:val="24"/>
      </w:rPr>
      <w:t>.202</w:t>
    </w:r>
    <w:r w:rsidR="0036219E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</w:t>
    </w:r>
    <w:r w:rsidR="003D7745">
      <w:rPr>
        <w:rFonts w:ascii="Calibri" w:hAnsi="Calibri"/>
        <w:i/>
        <w:sz w:val="18"/>
      </w:rPr>
      <w:t xml:space="preserve">    </w:t>
    </w:r>
    <w:r w:rsidR="004C6762">
      <w:rPr>
        <w:rFonts w:ascii="Calibri" w:hAnsi="Calibri"/>
        <w:i/>
        <w:sz w:val="18"/>
      </w:rPr>
      <w:t xml:space="preserve">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F9428B">
      <w:rPr>
        <w:rFonts w:ascii="Calibri" w:hAnsi="Calibri"/>
        <w:i/>
        <w:sz w:val="18"/>
      </w:rPr>
      <w:t xml:space="preserve">4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5002885">
    <w:abstractNumId w:val="11"/>
  </w:num>
  <w:num w:numId="2" w16cid:durableId="161049626">
    <w:abstractNumId w:val="0"/>
  </w:num>
  <w:num w:numId="3" w16cid:durableId="1587152544">
    <w:abstractNumId w:val="13"/>
  </w:num>
  <w:num w:numId="4" w16cid:durableId="1889561043">
    <w:abstractNumId w:val="15"/>
  </w:num>
  <w:num w:numId="5" w16cid:durableId="445780096">
    <w:abstractNumId w:val="9"/>
  </w:num>
  <w:num w:numId="6" w16cid:durableId="1460804248">
    <w:abstractNumId w:val="17"/>
  </w:num>
  <w:num w:numId="7" w16cid:durableId="44452801">
    <w:abstractNumId w:val="26"/>
  </w:num>
  <w:num w:numId="8" w16cid:durableId="671883377">
    <w:abstractNumId w:val="19"/>
  </w:num>
  <w:num w:numId="9" w16cid:durableId="298002099">
    <w:abstractNumId w:val="14"/>
  </w:num>
  <w:num w:numId="10" w16cid:durableId="1516308757">
    <w:abstractNumId w:val="23"/>
  </w:num>
  <w:num w:numId="11" w16cid:durableId="1438450018">
    <w:abstractNumId w:val="12"/>
  </w:num>
  <w:num w:numId="12" w16cid:durableId="598024439">
    <w:abstractNumId w:val="21"/>
  </w:num>
  <w:num w:numId="13" w16cid:durableId="929967117">
    <w:abstractNumId w:val="24"/>
  </w:num>
  <w:num w:numId="14" w16cid:durableId="2088575787">
    <w:abstractNumId w:val="7"/>
  </w:num>
  <w:num w:numId="15" w16cid:durableId="1710958464">
    <w:abstractNumId w:val="22"/>
  </w:num>
  <w:num w:numId="16" w16cid:durableId="1954895715">
    <w:abstractNumId w:val="16"/>
  </w:num>
  <w:num w:numId="17" w16cid:durableId="1524049113">
    <w:abstractNumId w:val="25"/>
  </w:num>
  <w:num w:numId="18" w16cid:durableId="1788430865">
    <w:abstractNumId w:val="8"/>
  </w:num>
  <w:num w:numId="19" w16cid:durableId="110804484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2F06"/>
    <w:rsid w:val="00006392"/>
    <w:rsid w:val="000063A6"/>
    <w:rsid w:val="00006CBA"/>
    <w:rsid w:val="0001449A"/>
    <w:rsid w:val="000146C5"/>
    <w:rsid w:val="00016D1D"/>
    <w:rsid w:val="0001771B"/>
    <w:rsid w:val="00025856"/>
    <w:rsid w:val="00027225"/>
    <w:rsid w:val="000337C3"/>
    <w:rsid w:val="00044872"/>
    <w:rsid w:val="00044F64"/>
    <w:rsid w:val="000467D5"/>
    <w:rsid w:val="00047B0E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55D1"/>
    <w:rsid w:val="0008774C"/>
    <w:rsid w:val="00095C4E"/>
    <w:rsid w:val="00096C53"/>
    <w:rsid w:val="000A3F17"/>
    <w:rsid w:val="000A7269"/>
    <w:rsid w:val="000B125A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290C"/>
    <w:rsid w:val="0012382D"/>
    <w:rsid w:val="00124B01"/>
    <w:rsid w:val="0012683B"/>
    <w:rsid w:val="0012783D"/>
    <w:rsid w:val="0013098C"/>
    <w:rsid w:val="00130DD1"/>
    <w:rsid w:val="00132129"/>
    <w:rsid w:val="001349FE"/>
    <w:rsid w:val="00137776"/>
    <w:rsid w:val="001440D4"/>
    <w:rsid w:val="001443F3"/>
    <w:rsid w:val="00145955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333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CCE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779F"/>
    <w:rsid w:val="00217A74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4F3D"/>
    <w:rsid w:val="00295434"/>
    <w:rsid w:val="00297C66"/>
    <w:rsid w:val="002A103F"/>
    <w:rsid w:val="002A2313"/>
    <w:rsid w:val="002A24F0"/>
    <w:rsid w:val="002A2ADC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47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2708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219E"/>
    <w:rsid w:val="00366BA2"/>
    <w:rsid w:val="00370785"/>
    <w:rsid w:val="003710B2"/>
    <w:rsid w:val="00371E9D"/>
    <w:rsid w:val="00373C58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9BE"/>
    <w:rsid w:val="003D2B35"/>
    <w:rsid w:val="003D3FC9"/>
    <w:rsid w:val="003D570A"/>
    <w:rsid w:val="003D7745"/>
    <w:rsid w:val="003E19B6"/>
    <w:rsid w:val="003E3FAC"/>
    <w:rsid w:val="003F6B45"/>
    <w:rsid w:val="003F6F72"/>
    <w:rsid w:val="00405B53"/>
    <w:rsid w:val="0040661C"/>
    <w:rsid w:val="0040699D"/>
    <w:rsid w:val="004078F8"/>
    <w:rsid w:val="004108C4"/>
    <w:rsid w:val="00414281"/>
    <w:rsid w:val="0042056E"/>
    <w:rsid w:val="0042742F"/>
    <w:rsid w:val="004435B7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2827"/>
    <w:rsid w:val="00483373"/>
    <w:rsid w:val="00483439"/>
    <w:rsid w:val="0049086A"/>
    <w:rsid w:val="00492B1F"/>
    <w:rsid w:val="004935E6"/>
    <w:rsid w:val="0049393F"/>
    <w:rsid w:val="004A0475"/>
    <w:rsid w:val="004A089C"/>
    <w:rsid w:val="004A3352"/>
    <w:rsid w:val="004A4BD5"/>
    <w:rsid w:val="004C1452"/>
    <w:rsid w:val="004C4734"/>
    <w:rsid w:val="004C6762"/>
    <w:rsid w:val="004C7463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3A5C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0AA1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4A2C"/>
    <w:rsid w:val="006955C9"/>
    <w:rsid w:val="006975BB"/>
    <w:rsid w:val="006A66D2"/>
    <w:rsid w:val="006A6771"/>
    <w:rsid w:val="006B1D28"/>
    <w:rsid w:val="006B2666"/>
    <w:rsid w:val="006B2D97"/>
    <w:rsid w:val="006B62BC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0CEB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25030"/>
    <w:rsid w:val="008325E4"/>
    <w:rsid w:val="00832F52"/>
    <w:rsid w:val="00834D07"/>
    <w:rsid w:val="0083589A"/>
    <w:rsid w:val="008408E1"/>
    <w:rsid w:val="008418BB"/>
    <w:rsid w:val="00844707"/>
    <w:rsid w:val="008452FC"/>
    <w:rsid w:val="00845613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280C"/>
    <w:rsid w:val="008B3097"/>
    <w:rsid w:val="008B52A9"/>
    <w:rsid w:val="008B7CE7"/>
    <w:rsid w:val="008B7FCB"/>
    <w:rsid w:val="008C39CB"/>
    <w:rsid w:val="008C3C67"/>
    <w:rsid w:val="008C53C7"/>
    <w:rsid w:val="008C6C95"/>
    <w:rsid w:val="008C7F6C"/>
    <w:rsid w:val="008D3574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257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37BA"/>
    <w:rsid w:val="00B11337"/>
    <w:rsid w:val="00B14423"/>
    <w:rsid w:val="00B1690E"/>
    <w:rsid w:val="00B20228"/>
    <w:rsid w:val="00B2405F"/>
    <w:rsid w:val="00B24666"/>
    <w:rsid w:val="00B305CE"/>
    <w:rsid w:val="00B32057"/>
    <w:rsid w:val="00B321D0"/>
    <w:rsid w:val="00B34D28"/>
    <w:rsid w:val="00B374AB"/>
    <w:rsid w:val="00B40742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5DB"/>
    <w:rsid w:val="00BE1920"/>
    <w:rsid w:val="00BE1AEA"/>
    <w:rsid w:val="00BE2EAD"/>
    <w:rsid w:val="00BE2F08"/>
    <w:rsid w:val="00BF3313"/>
    <w:rsid w:val="00BF55A7"/>
    <w:rsid w:val="00BF5712"/>
    <w:rsid w:val="00BF669F"/>
    <w:rsid w:val="00BF7911"/>
    <w:rsid w:val="00C04760"/>
    <w:rsid w:val="00C049B2"/>
    <w:rsid w:val="00C07003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3827"/>
    <w:rsid w:val="00C47B4F"/>
    <w:rsid w:val="00C47E38"/>
    <w:rsid w:val="00C55A47"/>
    <w:rsid w:val="00C56B4F"/>
    <w:rsid w:val="00C56C84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B7F17"/>
    <w:rsid w:val="00CC1110"/>
    <w:rsid w:val="00CC11FC"/>
    <w:rsid w:val="00CC1564"/>
    <w:rsid w:val="00CC38D0"/>
    <w:rsid w:val="00CC62BA"/>
    <w:rsid w:val="00CC69EF"/>
    <w:rsid w:val="00CD06B5"/>
    <w:rsid w:val="00CD5BA7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4B67"/>
    <w:rsid w:val="00DD5D80"/>
    <w:rsid w:val="00DD6B8B"/>
    <w:rsid w:val="00DD7CF7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021"/>
    <w:rsid w:val="00E60308"/>
    <w:rsid w:val="00E61DD8"/>
    <w:rsid w:val="00E6245A"/>
    <w:rsid w:val="00E64ABA"/>
    <w:rsid w:val="00E66AED"/>
    <w:rsid w:val="00E7088C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1C1A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0BB0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8255F"/>
    <w:rsid w:val="00F93C4A"/>
    <w:rsid w:val="00F94197"/>
    <w:rsid w:val="00F9428B"/>
    <w:rsid w:val="00F94B5C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2651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17</cp:revision>
  <cp:lastPrinted>2025-09-04T09:44:00Z</cp:lastPrinted>
  <dcterms:created xsi:type="dcterms:W3CDTF">2023-06-22T11:36:00Z</dcterms:created>
  <dcterms:modified xsi:type="dcterms:W3CDTF">2025-09-04T09:44:00Z</dcterms:modified>
</cp:coreProperties>
</file>